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3DF996" w14:textId="77777777" w:rsidR="00863F2B" w:rsidRDefault="00863F2B">
      <w:pPr>
        <w:pStyle w:val="Nadpis1"/>
        <w:tabs>
          <w:tab w:val="left" w:pos="0"/>
        </w:tabs>
      </w:pPr>
    </w:p>
    <w:p w14:paraId="089CECED" w14:textId="14AA0EB1" w:rsidR="00863F2B" w:rsidRPr="00F3307C" w:rsidRDefault="00CF1697">
      <w:pPr>
        <w:pStyle w:val="Nadpis1"/>
        <w:tabs>
          <w:tab w:val="left" w:pos="0"/>
        </w:tabs>
      </w:pPr>
      <w:r>
        <w:t>SEZNAM PŘÍLOH</w:t>
      </w:r>
    </w:p>
    <w:p w14:paraId="0739F646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23733791" w14:textId="4C49B60C" w:rsidR="00863F2B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>A</w:t>
      </w:r>
      <w:r w:rsidRPr="00DD4310">
        <w:rPr>
          <w:rFonts w:ascii="Arial" w:hAnsi="Arial" w:cs="Arial"/>
          <w:sz w:val="24"/>
          <w:szCs w:val="24"/>
        </w:rPr>
        <w:tab/>
        <w:t>PRŮVODNÍ ZPRÁVA</w:t>
      </w:r>
    </w:p>
    <w:p w14:paraId="42D9B5AA" w14:textId="2316D1DC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B </w:t>
      </w:r>
      <w:r w:rsidRPr="00DD4310">
        <w:rPr>
          <w:rFonts w:ascii="Arial" w:hAnsi="Arial" w:cs="Arial"/>
          <w:sz w:val="24"/>
          <w:szCs w:val="24"/>
        </w:rPr>
        <w:tab/>
        <w:t>SOUHRNNÁ TECHNICKÁ ZPRÁVA</w:t>
      </w:r>
    </w:p>
    <w:p w14:paraId="3D7DB34C" w14:textId="1A54444D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CD01B6" w14:textId="73438709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>C.1 - SITUAČNÍ VÝKRES ŠIRŠÍCH VZTAHŮ</w:t>
      </w:r>
    </w:p>
    <w:p w14:paraId="00A057E3" w14:textId="7ACB3AD7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>C.2 - KATASTRÁLNÍ SITUAČNÍ VÝKRES</w:t>
      </w:r>
    </w:p>
    <w:p w14:paraId="619D424A" w14:textId="2EC9BDCA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C.3.1 - KOORDINAČNÍ SITUAČNÍ </w:t>
      </w:r>
      <w:proofErr w:type="gramStart"/>
      <w:r w:rsidRPr="00DD4310">
        <w:rPr>
          <w:rFonts w:ascii="Arial" w:hAnsi="Arial" w:cs="Arial"/>
          <w:sz w:val="24"/>
          <w:szCs w:val="24"/>
        </w:rPr>
        <w:t>VÝKRES - STÁVAJÍCÍ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STAV</w:t>
      </w:r>
    </w:p>
    <w:p w14:paraId="0C82AD07" w14:textId="0B37514B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C.3.2 - KOORDINAČNÍ SITUAČNÍ </w:t>
      </w:r>
      <w:proofErr w:type="gramStart"/>
      <w:r w:rsidRPr="00DD4310">
        <w:rPr>
          <w:rFonts w:ascii="Arial" w:hAnsi="Arial" w:cs="Arial"/>
          <w:sz w:val="24"/>
          <w:szCs w:val="24"/>
        </w:rPr>
        <w:t>VÝKRES - NOVÝ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STAV</w:t>
      </w:r>
    </w:p>
    <w:p w14:paraId="64364EBC" w14:textId="0E63FFF0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>C.4 - SITUACE POV</w:t>
      </w:r>
    </w:p>
    <w:p w14:paraId="2D5E4FFD" w14:textId="162F606C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92DBF6" w14:textId="71F802A2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D.1.1.b.1 - </w:t>
      </w:r>
      <w:proofErr w:type="gramStart"/>
      <w:r w:rsidRPr="00DD4310">
        <w:rPr>
          <w:rFonts w:ascii="Arial" w:hAnsi="Arial" w:cs="Arial"/>
          <w:sz w:val="24"/>
          <w:szCs w:val="24"/>
        </w:rPr>
        <w:t>SO01 - TIŠTÍNKA</w:t>
      </w:r>
      <w:proofErr w:type="gramEnd"/>
      <w:r w:rsidRPr="00DD4310">
        <w:rPr>
          <w:rFonts w:ascii="Arial" w:hAnsi="Arial" w:cs="Arial"/>
          <w:sz w:val="24"/>
          <w:szCs w:val="24"/>
        </w:rPr>
        <w:t>, PODÉLNÝ PROFIL</w:t>
      </w:r>
    </w:p>
    <w:p w14:paraId="5289F2F7" w14:textId="2759F3F6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D.1.1.b.2 - </w:t>
      </w:r>
      <w:proofErr w:type="gramStart"/>
      <w:r w:rsidRPr="00DD4310">
        <w:rPr>
          <w:rFonts w:ascii="Arial" w:hAnsi="Arial" w:cs="Arial"/>
          <w:sz w:val="24"/>
          <w:szCs w:val="24"/>
        </w:rPr>
        <w:t>SO01 - TIŠTÍNKA</w:t>
      </w:r>
      <w:proofErr w:type="gramEnd"/>
      <w:r w:rsidRPr="00DD4310">
        <w:rPr>
          <w:rFonts w:ascii="Arial" w:hAnsi="Arial" w:cs="Arial"/>
          <w:sz w:val="24"/>
          <w:szCs w:val="24"/>
        </w:rPr>
        <w:t>, PRACOVNÍ PŘÍČNÉ ŘEZY PP1 - PP23</w:t>
      </w:r>
    </w:p>
    <w:p w14:paraId="40F0EBED" w14:textId="2330C4CE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D.1.1.b.3 - </w:t>
      </w:r>
      <w:proofErr w:type="gramStart"/>
      <w:r w:rsidRPr="00DD4310">
        <w:rPr>
          <w:rFonts w:ascii="Arial" w:hAnsi="Arial" w:cs="Arial"/>
          <w:sz w:val="24"/>
          <w:szCs w:val="24"/>
        </w:rPr>
        <w:t>SO01 - TIŠTÍNKA</w:t>
      </w:r>
      <w:proofErr w:type="gramEnd"/>
      <w:r w:rsidRPr="00DD4310">
        <w:rPr>
          <w:rFonts w:ascii="Arial" w:hAnsi="Arial" w:cs="Arial"/>
          <w:sz w:val="24"/>
          <w:szCs w:val="24"/>
        </w:rPr>
        <w:t>, PRACOVNÍ PŘÍČNÉ ŘEZY PP24 - PP29</w:t>
      </w:r>
    </w:p>
    <w:p w14:paraId="20FADCCB" w14:textId="2956C8B6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D.1.1.b.4 - </w:t>
      </w:r>
      <w:proofErr w:type="gramStart"/>
      <w:r w:rsidRPr="00DD4310">
        <w:rPr>
          <w:rFonts w:ascii="Arial" w:hAnsi="Arial" w:cs="Arial"/>
          <w:sz w:val="24"/>
          <w:szCs w:val="24"/>
        </w:rPr>
        <w:t>SO01 - VZOROVÉ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PŘÍČNÉ ŘEZY</w:t>
      </w:r>
    </w:p>
    <w:p w14:paraId="015EB514" w14:textId="4DAE5BD7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D.1.1.b.5 - </w:t>
      </w:r>
      <w:proofErr w:type="gramStart"/>
      <w:r w:rsidRPr="00DD4310">
        <w:rPr>
          <w:rFonts w:ascii="Arial" w:hAnsi="Arial" w:cs="Arial"/>
          <w:sz w:val="24"/>
          <w:szCs w:val="24"/>
        </w:rPr>
        <w:t>SO02 - UHŘICKÝ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POTOK, PODÉLNÝ PROFIL</w:t>
      </w:r>
    </w:p>
    <w:p w14:paraId="350630D5" w14:textId="2608EC7F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D.1.1.b.6 - </w:t>
      </w:r>
      <w:proofErr w:type="gramStart"/>
      <w:r w:rsidRPr="00DD4310">
        <w:rPr>
          <w:rFonts w:ascii="Arial" w:hAnsi="Arial" w:cs="Arial"/>
          <w:sz w:val="24"/>
          <w:szCs w:val="24"/>
        </w:rPr>
        <w:t>SO02 - UHŘICKÝ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POTOK, PRACOVNÍ PŘÍČNÉ ŘEZY PP1 - PP11</w:t>
      </w:r>
    </w:p>
    <w:p w14:paraId="3F659536" w14:textId="69976FB3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4310">
        <w:rPr>
          <w:rFonts w:ascii="Arial" w:hAnsi="Arial" w:cs="Arial"/>
          <w:sz w:val="24"/>
          <w:szCs w:val="24"/>
        </w:rPr>
        <w:t xml:space="preserve">D.1.1.b.7 - </w:t>
      </w:r>
      <w:proofErr w:type="gramStart"/>
      <w:r w:rsidRPr="00DD4310">
        <w:rPr>
          <w:rFonts w:ascii="Arial" w:hAnsi="Arial" w:cs="Arial"/>
          <w:sz w:val="24"/>
          <w:szCs w:val="24"/>
        </w:rPr>
        <w:t>SO02 - VZOROVÝ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PŘÍČNÝ ŘEZ</w:t>
      </w:r>
    </w:p>
    <w:p w14:paraId="71A51944" w14:textId="65C72D7A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289131" w14:textId="2E45B0A8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D4310">
        <w:rPr>
          <w:rFonts w:ascii="Arial" w:hAnsi="Arial" w:cs="Arial"/>
          <w:sz w:val="24"/>
          <w:szCs w:val="24"/>
        </w:rPr>
        <w:t>E - VYTYČOVACÍ</w:t>
      </w:r>
      <w:proofErr w:type="gramEnd"/>
      <w:r w:rsidRPr="00DD4310">
        <w:rPr>
          <w:rFonts w:ascii="Arial" w:hAnsi="Arial" w:cs="Arial"/>
          <w:sz w:val="24"/>
          <w:szCs w:val="24"/>
        </w:rPr>
        <w:t xml:space="preserve"> SCHEMA</w:t>
      </w:r>
    </w:p>
    <w:p w14:paraId="4296EC75" w14:textId="32FA0CA9" w:rsidR="00CF1697" w:rsidRPr="00DD4310" w:rsidRDefault="00CF1697" w:rsidP="00CF169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A822B4" w14:textId="77777777" w:rsidR="00DD4310" w:rsidRPr="008751B0" w:rsidRDefault="00DD4310" w:rsidP="00DD43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51B0">
        <w:rPr>
          <w:rFonts w:ascii="Arial" w:hAnsi="Arial" w:cs="Arial"/>
          <w:sz w:val="22"/>
          <w:szCs w:val="22"/>
        </w:rPr>
        <w:t>SOUPIS STAVEBNÍCH PRACÍ, DODÁVEK A SLUŽEB</w:t>
      </w:r>
    </w:p>
    <w:p w14:paraId="024835A0" w14:textId="77777777" w:rsidR="00DD4310" w:rsidRPr="008751B0" w:rsidRDefault="00DD4310" w:rsidP="00DD43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51B0">
        <w:rPr>
          <w:rFonts w:ascii="Arial" w:hAnsi="Arial" w:cs="Arial"/>
          <w:sz w:val="22"/>
          <w:szCs w:val="22"/>
        </w:rPr>
        <w:t>KONTROLNÍ ROZPOČET (pouze pro výtisk 1)</w:t>
      </w:r>
    </w:p>
    <w:p w14:paraId="273DF39F" w14:textId="77777777" w:rsidR="00DD4310" w:rsidRPr="008751B0" w:rsidRDefault="00DD4310" w:rsidP="00DD43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B7F2F5" w14:textId="77777777" w:rsidR="00DD4310" w:rsidRPr="008751B0" w:rsidRDefault="00DD4310" w:rsidP="00DD43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51B0">
        <w:rPr>
          <w:rFonts w:ascii="Arial" w:hAnsi="Arial" w:cs="Arial"/>
          <w:sz w:val="22"/>
          <w:szCs w:val="22"/>
        </w:rPr>
        <w:t>DOKLADY</w:t>
      </w:r>
    </w:p>
    <w:p w14:paraId="3DC48629" w14:textId="77777777" w:rsidR="00CF1697" w:rsidRDefault="00CF1697" w:rsidP="00CF1697">
      <w:pPr>
        <w:spacing w:line="360" w:lineRule="auto"/>
        <w:jc w:val="both"/>
      </w:pPr>
    </w:p>
    <w:p w14:paraId="3013FD28" w14:textId="77777777" w:rsidR="00CF1697" w:rsidRPr="00F3307C" w:rsidRDefault="00CF1697" w:rsidP="00CF1697">
      <w:pPr>
        <w:spacing w:line="360" w:lineRule="auto"/>
        <w:ind w:left="850"/>
        <w:jc w:val="both"/>
      </w:pPr>
    </w:p>
    <w:sectPr w:rsidR="00CF1697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675A" w14:textId="77777777" w:rsidR="00AB4788" w:rsidRDefault="00AB4788">
      <w:r>
        <w:separator/>
      </w:r>
    </w:p>
  </w:endnote>
  <w:endnote w:type="continuationSeparator" w:id="0">
    <w:p w14:paraId="67B11A14" w14:textId="77777777" w:rsidR="00AB4788" w:rsidRDefault="00AB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EAE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7FB0689A" wp14:editId="2DA9E0CB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762E2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762E2">
      <w:rPr>
        <w:rStyle w:val="slostrnky"/>
      </w:rPr>
      <w:fldChar w:fldCharType="separate"/>
    </w:r>
    <w:r w:rsidR="00DC05C4">
      <w:rPr>
        <w:rStyle w:val="slostrnky"/>
        <w:noProof/>
      </w:rPr>
      <w:t>2</w:t>
    </w:r>
    <w:r w:rsidR="008762E2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B6D6E" w14:textId="77777777" w:rsidR="00AB4788" w:rsidRDefault="00AB4788">
      <w:r>
        <w:separator/>
      </w:r>
    </w:p>
  </w:footnote>
  <w:footnote w:type="continuationSeparator" w:id="0">
    <w:p w14:paraId="10C961B4" w14:textId="77777777" w:rsidR="00AB4788" w:rsidRDefault="00AB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5D25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C05C4">
      <w:rPr>
        <w:i/>
      </w:rPr>
      <w:t>provádění stavby</w:t>
    </w:r>
    <w:r w:rsidR="00DC05C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8E4C1A">
      <w:rPr>
        <w:i/>
      </w:rPr>
      <w:t xml:space="preserve">        březen</w:t>
    </w:r>
    <w:r w:rsidR="00113F04">
      <w:rPr>
        <w:i/>
      </w:rPr>
      <w:t xml:space="preserve"> 2021</w:t>
    </w:r>
  </w:p>
  <w:p w14:paraId="0E6818B4" w14:textId="77777777" w:rsidR="00863F2B" w:rsidRPr="008E4C1A" w:rsidRDefault="008E4C1A" w:rsidP="008E4C1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bCs/>
        <w:i/>
        <w:sz w:val="18"/>
        <w:szCs w:val="18"/>
      </w:rPr>
    </w:pPr>
    <w:proofErr w:type="spellStart"/>
    <w:r w:rsidRPr="008E4C1A">
      <w:rPr>
        <w:bCs/>
        <w:color w:val="333333"/>
        <w:sz w:val="18"/>
        <w:szCs w:val="18"/>
      </w:rPr>
      <w:t>Tištínka</w:t>
    </w:r>
    <w:proofErr w:type="spellEnd"/>
    <w:r w:rsidRPr="008E4C1A">
      <w:rPr>
        <w:bCs/>
        <w:color w:val="333333"/>
        <w:sz w:val="18"/>
        <w:szCs w:val="18"/>
      </w:rPr>
      <w:t xml:space="preserve"> km 10,006 – 10,450, </w:t>
    </w:r>
    <w:proofErr w:type="spellStart"/>
    <w:r w:rsidRPr="008E4C1A">
      <w:rPr>
        <w:bCs/>
        <w:color w:val="333333"/>
        <w:sz w:val="18"/>
        <w:szCs w:val="18"/>
      </w:rPr>
      <w:t>Uhřický</w:t>
    </w:r>
    <w:proofErr w:type="spellEnd"/>
    <w:r w:rsidRPr="008E4C1A">
      <w:rPr>
        <w:bCs/>
        <w:color w:val="333333"/>
        <w:sz w:val="18"/>
        <w:szCs w:val="18"/>
      </w:rPr>
      <w:t xml:space="preserve"> potok km 0,00 – 0,190, </w:t>
    </w:r>
    <w:proofErr w:type="spellStart"/>
    <w:r w:rsidRPr="008E4C1A">
      <w:rPr>
        <w:bCs/>
        <w:color w:val="333333"/>
        <w:sz w:val="18"/>
        <w:szCs w:val="18"/>
      </w:rPr>
      <w:t>Počenice</w:t>
    </w:r>
    <w:proofErr w:type="spellEnd"/>
    <w:r w:rsidRPr="008E4C1A">
      <w:rPr>
        <w:bCs/>
        <w:color w:val="333333"/>
        <w:sz w:val="18"/>
        <w:szCs w:val="18"/>
      </w:rPr>
      <w:t xml:space="preserve"> – oprava opevnění koryta toku,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1C396B45"/>
    <w:multiLevelType w:val="hybridMultilevel"/>
    <w:tmpl w:val="CB52922E"/>
    <w:lvl w:ilvl="0" w:tplc="57C0B412">
      <w:start w:val="1"/>
      <w:numFmt w:val="upperLetter"/>
      <w:lvlText w:val="%1."/>
      <w:lvlJc w:val="left"/>
      <w:pPr>
        <w:ind w:left="1210" w:hanging="360"/>
      </w:pPr>
      <w:rPr>
        <w:rFonts w:ascii="Times New Roman" w:eastAsia="Times New Roman" w:hAnsi="Times New Roman" w:cs="Times New Roman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37BEB"/>
    <w:rsid w:val="00060386"/>
    <w:rsid w:val="00060DB0"/>
    <w:rsid w:val="000B1A80"/>
    <w:rsid w:val="000D45A7"/>
    <w:rsid w:val="000E3362"/>
    <w:rsid w:val="000E3F1A"/>
    <w:rsid w:val="000F1EE4"/>
    <w:rsid w:val="000F4CD7"/>
    <w:rsid w:val="00113F04"/>
    <w:rsid w:val="0014363A"/>
    <w:rsid w:val="00150838"/>
    <w:rsid w:val="00164C6E"/>
    <w:rsid w:val="00165F5A"/>
    <w:rsid w:val="0019451D"/>
    <w:rsid w:val="0019516D"/>
    <w:rsid w:val="001C3328"/>
    <w:rsid w:val="001E6C8E"/>
    <w:rsid w:val="001F2184"/>
    <w:rsid w:val="00224586"/>
    <w:rsid w:val="00255DD4"/>
    <w:rsid w:val="00267B99"/>
    <w:rsid w:val="002756FF"/>
    <w:rsid w:val="00276F18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2E78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D6BDD"/>
    <w:rsid w:val="00817FF4"/>
    <w:rsid w:val="00841D24"/>
    <w:rsid w:val="00841F95"/>
    <w:rsid w:val="008541B9"/>
    <w:rsid w:val="00863F2B"/>
    <w:rsid w:val="008762E2"/>
    <w:rsid w:val="008B5149"/>
    <w:rsid w:val="008D176D"/>
    <w:rsid w:val="008E4C1A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54997"/>
    <w:rsid w:val="00A70DDE"/>
    <w:rsid w:val="00A76B0B"/>
    <w:rsid w:val="00A85176"/>
    <w:rsid w:val="00AB4788"/>
    <w:rsid w:val="00AC61D7"/>
    <w:rsid w:val="00AC705E"/>
    <w:rsid w:val="00AC79FE"/>
    <w:rsid w:val="00AD11AF"/>
    <w:rsid w:val="00B23425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D5A6F"/>
    <w:rsid w:val="00CF1697"/>
    <w:rsid w:val="00CF65C5"/>
    <w:rsid w:val="00D05E86"/>
    <w:rsid w:val="00D120ED"/>
    <w:rsid w:val="00D569EF"/>
    <w:rsid w:val="00D67FAE"/>
    <w:rsid w:val="00D85389"/>
    <w:rsid w:val="00D93020"/>
    <w:rsid w:val="00DB1A41"/>
    <w:rsid w:val="00DC05C4"/>
    <w:rsid w:val="00DD36BE"/>
    <w:rsid w:val="00DD4310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87BCE"/>
    <w:rsid w:val="00F9125D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F9CD"/>
  <w15:docId w15:val="{E60B42E3-9568-42AA-8BEC-1B3F8BB2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CF1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730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4</cp:revision>
  <cp:lastPrinted>2014-02-04T11:09:00Z</cp:lastPrinted>
  <dcterms:created xsi:type="dcterms:W3CDTF">2021-11-11T08:22:00Z</dcterms:created>
  <dcterms:modified xsi:type="dcterms:W3CDTF">2021-11-11T08:26:00Z</dcterms:modified>
</cp:coreProperties>
</file>